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72B795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E0BD3">
        <w:rPr>
          <w:rFonts w:ascii="Garamond" w:hAnsi="Garamond"/>
          <w:sz w:val="24"/>
          <w:szCs w:val="24"/>
        </w:rPr>
        <w:t>32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1A15402F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E0BD3" w:rsidRPr="0033344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https://zakazky.zcu.cz/contract_display_4783.html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89FCD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A063F">
        <w:rPr>
          <w:rFonts w:ascii="Garamond" w:hAnsi="Garamond" w:cs="Arial"/>
          <w:b/>
          <w:sz w:val="22"/>
          <w:szCs w:val="22"/>
        </w:rPr>
        <w:t>1</w:t>
      </w:r>
      <w:r w:rsidR="00AE0BD3">
        <w:rPr>
          <w:rFonts w:ascii="Garamond" w:hAnsi="Garamond" w:cs="Arial"/>
          <w:b/>
          <w:sz w:val="22"/>
          <w:szCs w:val="22"/>
        </w:rPr>
        <w:t>4</w:t>
      </w:r>
      <w:r w:rsidR="00AA063F">
        <w:rPr>
          <w:rFonts w:ascii="Garamond" w:hAnsi="Garamond" w:cs="Arial"/>
          <w:b/>
          <w:sz w:val="22"/>
          <w:szCs w:val="22"/>
        </w:rPr>
        <w:t>.0</w:t>
      </w:r>
      <w:r w:rsidR="00AE0BD3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ED3CD" w14:textId="77777777" w:rsidR="00D51F99" w:rsidRDefault="00D51F99" w:rsidP="00795AAC">
      <w:r>
        <w:separator/>
      </w:r>
    </w:p>
  </w:endnote>
  <w:endnote w:type="continuationSeparator" w:id="0">
    <w:p w14:paraId="2A6D1C1B" w14:textId="77777777" w:rsidR="00D51F99" w:rsidRDefault="00D51F9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A48AB" w14:textId="77777777" w:rsidR="00D51F99" w:rsidRDefault="00D51F99" w:rsidP="00795AAC">
      <w:r>
        <w:separator/>
      </w:r>
    </w:p>
  </w:footnote>
  <w:footnote w:type="continuationSeparator" w:id="0">
    <w:p w14:paraId="22F842DC" w14:textId="77777777" w:rsidR="00D51F99" w:rsidRDefault="00D51F9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77F9E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797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063F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0BD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1F99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8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WuDWGP5eKU3J5ll7sKsDF2PDIIaNnkiWC31sPfLG5I0=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lTbVf1YEcaAUjfUC5278X5DWJSthQjxs9cBZ6kehQ/o=</DigestValue>
    </Reference>
  </SignedInfo>
  <SignatureValue>P5oRmv6J7pECUd8LJREIi01uxpnm3QNC5kKOZmXxjeQqFGUFJZqy3tYNZoAdIeg3MDgaWbuzFg3W
QeXa6GpCxFX2wg1x3Syf4nvlc9wSNB1VnyXNS/zer66zkcLmLBdc+ocESO4ZHmKTJ5FTtFygieDD
3jJBk1JYmeQi/mRtAIvBBjpf0yaPRBD1l7FAq2eepqdT3Ic5VO0v9e5FCYWPCRivuDp6FAEac1/C
+el0u/tk05HOuXtA90UEtS8idp+FPMtuAMFK3xs3SDXGSnwQGhRXQbCn78AQB2pB5UyryIRfZS3+
Y4OBFp1xGcKyqnf5pVUpyd9QwZYHEP7IjS1D/Q==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Pa2BbF+3sizbHaZIGoWxgFkwSTQ/uej47Z2C8Pw+JRA=</DigestValue>
      </Reference>
      <Reference URI="/word/document.xml?ContentType=application/vnd.openxmlformats-officedocument.wordprocessingml.document.main+xml">
        <DigestMethod Algorithm="http://www.w3.org/2001/04/xmlenc#sha256"/>
        <DigestValue>K9U4vKBjaNpvFxLtbm+D20MGSg5hh1kaC8mTka77a1w=</DigestValue>
      </Reference>
      <Reference URI="/word/endnotes.xml?ContentType=application/vnd.openxmlformats-officedocument.wordprocessingml.endnotes+xml">
        <DigestMethod Algorithm="http://www.w3.org/2001/04/xmlenc#sha256"/>
        <DigestValue>tPedmirrktzXhoLJv1K1qkXWySwBpk/P08uqVB3/olY=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7+2oVhgOx7FPfer5Qn10Ib/Md9R7SXNjtK9TiTxHFjQ=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XdyXKxTbCwrAbq2fN3VsFmifGXzFvZfZTMCWYhZL2y4=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2021-09-03T12:37:43Z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2021-09-03T12:37:43Z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12659-0F0F-45EF-A931-A7261C87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2018-08-08T13:48:00Z</cp:lastPrinted>
  <dcterms:created xsi:type="dcterms:W3CDTF">2021-05-26T09:56:00Z</dcterms:created>
  <dcterms:modified xsi:type="dcterms:W3CDTF">2021-09-03T12:37:00Z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